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532F8E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BF36E9">
        <w:rPr>
          <w:rFonts w:ascii="Garamond" w:hAnsi="Garamond"/>
          <w:sz w:val="24"/>
          <w:szCs w:val="24"/>
        </w:rPr>
        <w:t>2</w:t>
      </w:r>
      <w:r w:rsidR="00CA19DD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566891A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A19DD" w:rsidRPr="00FE6A6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https://zakazky.zcu.cz/contract_display_4606.html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C7B8CA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E4201">
        <w:rPr>
          <w:rFonts w:ascii="Garamond" w:hAnsi="Garamond" w:cs="Arial"/>
          <w:sz w:val="22"/>
          <w:szCs w:val="22"/>
        </w:rPr>
        <w:t>11</w:t>
      </w:r>
      <w:r w:rsidR="00BF36E9">
        <w:rPr>
          <w:rFonts w:ascii="Garamond" w:hAnsi="Garamond" w:cs="Arial"/>
          <w:sz w:val="22"/>
          <w:szCs w:val="22"/>
        </w:rPr>
        <w:t>.06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CA19DD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9DDEA" w14:textId="77777777" w:rsidR="006A7F5C" w:rsidRDefault="006A7F5C" w:rsidP="00795AAC">
      <w:r>
        <w:separator/>
      </w:r>
    </w:p>
  </w:endnote>
  <w:endnote w:type="continuationSeparator" w:id="0">
    <w:p w14:paraId="3D15BD52" w14:textId="77777777" w:rsidR="006A7F5C" w:rsidRDefault="006A7F5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FD06E" w14:textId="77777777" w:rsidR="006A7F5C" w:rsidRDefault="006A7F5C" w:rsidP="00795AAC">
      <w:r>
        <w:separator/>
      </w:r>
    </w:p>
  </w:footnote>
  <w:footnote w:type="continuationSeparator" w:id="0">
    <w:p w14:paraId="62293CB2" w14:textId="77777777" w:rsidR="006A7F5C" w:rsidRDefault="006A7F5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46B1"/>
    <w:rsid w:val="00AE5B0B"/>
    <w:rsid w:val="00AE67B7"/>
    <w:rsid w:val="00AE6DAB"/>
    <w:rsid w:val="00AF315D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0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kZaAlu9xl0vLkLzVHY5Zz5S4Caa+1G19CmmtTqlbrO8=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hv1Z9r9VFwNHJ91Cl65hQHCFYIN3F0T/78EB/5KsWtg=</DigestValue>
    </Reference>
  </SignedInfo>
  <SignatureValue>uPecF7srUIy+MQDOIOWD0uiALuWiJoUyd1kJu6XtimqK7JbWuJ8IqbEWypIracU+oQGwavh4eQqZ
azNGf7BToewotzbzeqFIJfA/o/AiuPwrIhzFlxqWI3cWmIj1PP5LsIJiDzhfKbL1rZp1ZP+6uGkk
YRT+uTZlVB6of7+C36lNGvwwzO215iqkCPEK6wkIW91MeX8V5TI5wD/wAMxQXX+3/69TS5SeWa0z
Xn2FTHctKdbhRHHM3rXChz1+2wWksiTiemAg31mDLzxTJXqFaN4qAOG2mChJViCVXeEQ7Rvuj9Li
CeYJudGTStCWVcEW4bQs3bXCHCVHpsdInrlPkg==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aN+P37+PezpSNqpygKk0Yqd8FZEk1+EAg1GTjZVYv8o=</DigestValue>
      </Reference>
      <Reference URI="/word/document.xml?ContentType=application/vnd.openxmlformats-officedocument.wordprocessingml.document.main+xml">
        <DigestMethod Algorithm="http://www.w3.org/2001/04/xmlenc#sha256"/>
        <DigestValue>cCqg0yqM9AadGBQI7j31J+2SOqsF8cPtEqD1UlSsHdY=</DigestValue>
      </Reference>
      <Reference URI="/word/endnotes.xml?ContentType=application/vnd.openxmlformats-officedocument.wordprocessingml.endnotes+xml">
        <DigestMethod Algorithm="http://www.w3.org/2001/04/xmlenc#sha256"/>
        <DigestValue>3V9P7UNHy3+djsrBalYvHVD3qeqPkIvx7k/e8eztTMI=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oKAe2aIkGOXZd93TJT0Xi2pzG8aGj7m1XA7a6yMMnZk=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9a5eNVyk3mMGQSNDastnlnVKjI40LPSOI6BJ23X3G+k=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2021-05-31T09:48:00Z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2021-05-31T09:48:00Z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C6934-BE7E-422E-BB80-B6DACAC9B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</cp:revision>
  <cp:lastPrinted>2018-08-08T13:48:00Z</cp:lastPrinted>
  <dcterms:created xsi:type="dcterms:W3CDTF">2021-05-31T09:46:00Z</dcterms:created>
  <dcterms:modified xsi:type="dcterms:W3CDTF">2021-05-31T09:47:00Z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